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F655AA" w14:textId="146C3509" w:rsidR="00953C86" w:rsidRPr="000B6185" w:rsidRDefault="001B411F" w:rsidP="002C23B4">
      <w:pPr>
        <w:spacing w:after="0" w:line="240" w:lineRule="auto"/>
        <w:jc w:val="right"/>
        <w:rPr>
          <w:rFonts w:asciiTheme="minorHAnsi" w:hAnsiTheme="minorHAnsi"/>
          <w:bCs/>
          <w:sz w:val="24"/>
          <w:szCs w:val="24"/>
        </w:rPr>
      </w:pPr>
      <w:r w:rsidRPr="00FF4F88">
        <w:rPr>
          <w:rFonts w:ascii="Aptos" w:hAnsi="Aptos" w:cstheme="majorHAnsi"/>
          <w:i/>
          <w:strike/>
          <w:noProof/>
          <w:sz w:val="24"/>
          <w:szCs w:val="24"/>
        </w:rPr>
        <w:drawing>
          <wp:inline distT="0" distB="0" distL="0" distR="0" wp14:anchorId="163B6354" wp14:editId="51AAD716">
            <wp:extent cx="5745480" cy="601980"/>
            <wp:effectExtent l="0" t="0" r="0" b="0"/>
            <wp:docPr id="493548496" name="Obraz 1" descr="Logo &quot;Fundusze Europejskie dla Małopolski&quot;, flaga Unii Europejskiej z napisem &quot;Dofinansowane przez Unię Europejską&quot; i logo województwa mał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548496" name="Obraz 1" descr="Logo &quot;Fundusze Europejskie dla Małopolski&quot;, flaga Unii Europejskiej z napisem &quot;Dofinansowane przez Unię Europejską&quot; i logo województwa małopolskieg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717F2" w14:textId="39AF9D2D" w:rsidR="00BD4DD3" w:rsidRPr="003F0C8B" w:rsidRDefault="00BD4DD3" w:rsidP="00BD4DD3">
      <w:pPr>
        <w:pStyle w:val="Default"/>
        <w:spacing w:line="276" w:lineRule="auto"/>
        <w:jc w:val="right"/>
        <w:rPr>
          <w:rFonts w:asciiTheme="minorHAnsi" w:hAnsiTheme="minorHAnsi" w:cs="Calibri"/>
          <w:bCs/>
          <w:color w:val="auto"/>
        </w:rPr>
      </w:pPr>
      <w:r w:rsidRPr="003F0C8B">
        <w:rPr>
          <w:rFonts w:asciiTheme="minorHAnsi" w:hAnsiTheme="minorHAnsi" w:cs="Calibri"/>
          <w:bCs/>
          <w:color w:val="auto"/>
        </w:rPr>
        <w:t xml:space="preserve">Dot. projektu nr </w:t>
      </w:r>
      <w:r w:rsidR="00766516" w:rsidRPr="006152A2">
        <w:rPr>
          <w:rFonts w:ascii="Aptos" w:hAnsi="Aptos" w:cstheme="minorHAnsi"/>
          <w:color w:val="auto"/>
        </w:rPr>
        <w:t>FEMP.08.07-IP.01-0118/23</w:t>
      </w:r>
    </w:p>
    <w:p w14:paraId="1C410CF6" w14:textId="7EF9EA3A" w:rsidR="006A7FFB" w:rsidRPr="000B6185" w:rsidRDefault="007B233E" w:rsidP="002C23B4">
      <w:pPr>
        <w:spacing w:after="0" w:line="240" w:lineRule="auto"/>
        <w:jc w:val="right"/>
        <w:rPr>
          <w:rFonts w:asciiTheme="minorHAnsi" w:hAnsiTheme="minorHAnsi"/>
          <w:bCs/>
          <w:sz w:val="24"/>
          <w:szCs w:val="24"/>
        </w:rPr>
      </w:pPr>
      <w:r w:rsidRPr="000B6185">
        <w:rPr>
          <w:rFonts w:asciiTheme="minorHAnsi" w:hAnsiTheme="minorHAnsi"/>
          <w:bCs/>
          <w:sz w:val="24"/>
          <w:szCs w:val="24"/>
        </w:rPr>
        <w:t xml:space="preserve">Zał. Nr </w:t>
      </w:r>
      <w:r w:rsidR="00F745EF" w:rsidRPr="000B6185">
        <w:rPr>
          <w:rFonts w:asciiTheme="minorHAnsi" w:hAnsiTheme="minorHAnsi"/>
          <w:bCs/>
          <w:sz w:val="24"/>
          <w:szCs w:val="24"/>
        </w:rPr>
        <w:t>3</w:t>
      </w:r>
      <w:r w:rsidR="006E2701">
        <w:rPr>
          <w:rFonts w:asciiTheme="minorHAnsi" w:hAnsiTheme="minorHAnsi"/>
          <w:bCs/>
          <w:sz w:val="24"/>
          <w:szCs w:val="24"/>
        </w:rPr>
        <w:t xml:space="preserve"> </w:t>
      </w:r>
      <w:r w:rsidR="00A4319D">
        <w:rPr>
          <w:rFonts w:asciiTheme="minorHAnsi" w:hAnsiTheme="minorHAnsi"/>
          <w:bCs/>
          <w:sz w:val="24"/>
          <w:szCs w:val="24"/>
        </w:rPr>
        <w:t>do formularza</w:t>
      </w:r>
      <w:r w:rsidR="006E2701">
        <w:rPr>
          <w:rFonts w:asciiTheme="minorHAnsi" w:hAnsiTheme="minorHAnsi"/>
          <w:bCs/>
          <w:sz w:val="24"/>
          <w:szCs w:val="24"/>
        </w:rPr>
        <w:t xml:space="preserve"> do oferty </w:t>
      </w:r>
    </w:p>
    <w:p w14:paraId="277A45D0" w14:textId="609BBCE7" w:rsidR="00766516" w:rsidRPr="003D60B1" w:rsidRDefault="00F250B6" w:rsidP="00766516">
      <w:pPr>
        <w:pStyle w:val="Nagwek1"/>
        <w:rPr>
          <w:rFonts w:asciiTheme="minorHAnsi" w:hAnsiTheme="minorHAnsi"/>
          <w:color w:val="000000" w:themeColor="text1"/>
          <w:sz w:val="24"/>
          <w:szCs w:val="24"/>
        </w:rPr>
      </w:pPr>
      <w:r w:rsidRPr="003D60B1">
        <w:rPr>
          <w:rFonts w:asciiTheme="minorHAnsi" w:hAnsiTheme="minorHAnsi"/>
          <w:color w:val="000000" w:themeColor="text1"/>
          <w:sz w:val="24"/>
          <w:szCs w:val="24"/>
        </w:rPr>
        <w:t xml:space="preserve">OŚWIADCZENIE O </w:t>
      </w:r>
      <w:r w:rsidR="005C080E" w:rsidRPr="003D60B1">
        <w:rPr>
          <w:rFonts w:asciiTheme="minorHAnsi" w:hAnsiTheme="minorHAnsi"/>
          <w:color w:val="000000" w:themeColor="text1"/>
          <w:sz w:val="24"/>
          <w:szCs w:val="24"/>
        </w:rPr>
        <w:t xml:space="preserve">BRAKU POWIĄZAŃ OSOBOWYCH </w:t>
      </w:r>
      <w:r w:rsidR="001C451D" w:rsidRPr="003D60B1">
        <w:rPr>
          <w:rFonts w:asciiTheme="minorHAnsi" w:hAnsiTheme="minorHAnsi"/>
          <w:color w:val="000000" w:themeColor="text1"/>
          <w:sz w:val="24"/>
          <w:szCs w:val="24"/>
        </w:rPr>
        <w:t>lub</w:t>
      </w:r>
      <w:r w:rsidR="005C080E" w:rsidRPr="003D60B1">
        <w:rPr>
          <w:rFonts w:asciiTheme="minorHAnsi" w:hAnsiTheme="minorHAnsi"/>
          <w:color w:val="000000" w:themeColor="text1"/>
          <w:sz w:val="24"/>
          <w:szCs w:val="24"/>
        </w:rPr>
        <w:t xml:space="preserve"> KAPITAŁOWYCH</w:t>
      </w:r>
    </w:p>
    <w:p w14:paraId="42DCDEE3" w14:textId="22B14EE4" w:rsidR="003D60B1" w:rsidRPr="00B35BD6" w:rsidRDefault="003D60B1" w:rsidP="00A83CE3">
      <w:pPr>
        <w:spacing w:after="0" w:line="360" w:lineRule="auto"/>
        <w:rPr>
          <w:rFonts w:asciiTheme="minorHAnsi" w:hAnsiTheme="minorHAnsi"/>
          <w:sz w:val="24"/>
          <w:szCs w:val="24"/>
        </w:rPr>
      </w:pPr>
      <w:r w:rsidRPr="00B35BD6">
        <w:rPr>
          <w:rFonts w:asciiTheme="minorHAnsi" w:hAnsiTheme="minorHAnsi"/>
          <w:sz w:val="24"/>
          <w:szCs w:val="24"/>
        </w:rPr>
        <w:t xml:space="preserve">Dane oferenta: </w:t>
      </w:r>
    </w:p>
    <w:p w14:paraId="795B89A0" w14:textId="77777777" w:rsidR="00A83CE3" w:rsidRDefault="00A83CE3" w:rsidP="00A83CE3">
      <w:pPr>
        <w:spacing w:after="0" w:line="360" w:lineRule="auto"/>
        <w:rPr>
          <w:rFonts w:asciiTheme="minorHAnsi" w:hAnsiTheme="minorHAnsi"/>
          <w:sz w:val="24"/>
          <w:szCs w:val="24"/>
        </w:rPr>
      </w:pPr>
      <w:r w:rsidRPr="003D60B1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</w:t>
      </w:r>
    </w:p>
    <w:p w14:paraId="0481FDD9" w14:textId="33059CC2" w:rsidR="002C23B4" w:rsidRPr="003D60B1" w:rsidRDefault="00EC6C54" w:rsidP="00A83CE3">
      <w:pPr>
        <w:spacing w:after="0" w:line="360" w:lineRule="auto"/>
        <w:rPr>
          <w:rFonts w:asciiTheme="minorHAnsi" w:hAnsiTheme="minorHAnsi"/>
          <w:sz w:val="24"/>
          <w:szCs w:val="24"/>
        </w:rPr>
      </w:pPr>
      <w:r w:rsidRPr="003D60B1">
        <w:rPr>
          <w:rFonts w:asciiTheme="minorHAnsi" w:hAnsiTheme="minorHAnsi"/>
          <w:sz w:val="24"/>
          <w:szCs w:val="24"/>
        </w:rPr>
        <w:t>Imię i nazwisko</w:t>
      </w:r>
      <w:r w:rsidR="00C61E98" w:rsidRPr="003D60B1">
        <w:rPr>
          <w:rFonts w:asciiTheme="minorHAnsi" w:hAnsiTheme="minorHAnsi"/>
          <w:sz w:val="24"/>
          <w:szCs w:val="24"/>
        </w:rPr>
        <w:t xml:space="preserve">: </w:t>
      </w:r>
      <w:r w:rsidRPr="003D60B1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</w:t>
      </w:r>
      <w:r w:rsidR="001735E9" w:rsidRPr="003D60B1">
        <w:rPr>
          <w:rFonts w:asciiTheme="minorHAnsi" w:hAnsiTheme="minorHAnsi"/>
          <w:sz w:val="24"/>
          <w:szCs w:val="24"/>
        </w:rPr>
        <w:t>..</w:t>
      </w:r>
      <w:r w:rsidRPr="003D60B1">
        <w:rPr>
          <w:rFonts w:asciiTheme="minorHAnsi" w:hAnsiTheme="minorHAnsi"/>
          <w:sz w:val="24"/>
          <w:szCs w:val="24"/>
        </w:rPr>
        <w:t>.................</w:t>
      </w:r>
    </w:p>
    <w:p w14:paraId="09F40F54" w14:textId="77777777" w:rsidR="000D43BA" w:rsidRPr="003D60B1" w:rsidRDefault="00F95ABE" w:rsidP="000B6185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u w:val="single"/>
        </w:rPr>
      </w:pPr>
      <w:r w:rsidRPr="003D60B1">
        <w:rPr>
          <w:rFonts w:asciiTheme="minorHAnsi" w:hAnsiTheme="minorHAnsi"/>
          <w:sz w:val="24"/>
          <w:szCs w:val="24"/>
        </w:rPr>
        <w:t>Oświadczam,</w:t>
      </w:r>
      <w:r w:rsidR="00EF11A6" w:rsidRPr="003D60B1">
        <w:rPr>
          <w:rFonts w:asciiTheme="minorHAnsi" w:hAnsiTheme="minorHAnsi"/>
          <w:sz w:val="24"/>
          <w:szCs w:val="24"/>
        </w:rPr>
        <w:t xml:space="preserve"> że </w:t>
      </w:r>
      <w:r w:rsidR="000D43BA" w:rsidRPr="003D60B1">
        <w:rPr>
          <w:rFonts w:asciiTheme="minorHAnsi" w:hAnsiTheme="minorHAnsi"/>
          <w:sz w:val="24"/>
          <w:szCs w:val="24"/>
        </w:rPr>
        <w:t>n</w:t>
      </w:r>
      <w:r w:rsidR="005C080E" w:rsidRPr="003D60B1">
        <w:rPr>
          <w:rFonts w:asciiTheme="minorHAnsi" w:hAnsiTheme="minorHAnsi"/>
          <w:sz w:val="24"/>
          <w:szCs w:val="24"/>
        </w:rPr>
        <w:t>ie jest</w:t>
      </w:r>
      <w:r w:rsidR="00EF11A6" w:rsidRPr="003D60B1">
        <w:rPr>
          <w:rFonts w:asciiTheme="minorHAnsi" w:hAnsiTheme="minorHAnsi"/>
          <w:sz w:val="24"/>
          <w:szCs w:val="24"/>
        </w:rPr>
        <w:t>em</w:t>
      </w:r>
      <w:r w:rsidR="005C080E" w:rsidRPr="003D60B1">
        <w:rPr>
          <w:rFonts w:asciiTheme="minorHAnsi" w:hAnsiTheme="minorHAnsi"/>
          <w:sz w:val="24"/>
          <w:szCs w:val="24"/>
        </w:rPr>
        <w:t xml:space="preserve"> powiązan</w:t>
      </w:r>
      <w:r w:rsidR="00EF11A6" w:rsidRPr="003D60B1">
        <w:rPr>
          <w:rFonts w:asciiTheme="minorHAnsi" w:hAnsiTheme="minorHAnsi"/>
          <w:sz w:val="24"/>
          <w:szCs w:val="24"/>
        </w:rPr>
        <w:t>y / a</w:t>
      </w:r>
      <w:r w:rsidR="005C080E" w:rsidRPr="003D60B1">
        <w:rPr>
          <w:rFonts w:asciiTheme="minorHAnsi" w:hAnsiTheme="minorHAnsi"/>
          <w:sz w:val="24"/>
          <w:szCs w:val="24"/>
        </w:rPr>
        <w:t xml:space="preserve"> z Zamawiającym lub osobami upoważnionymi do zaciągania zobowiązań</w:t>
      </w:r>
      <w:r w:rsidR="003201E1" w:rsidRPr="003D60B1">
        <w:rPr>
          <w:rFonts w:asciiTheme="minorHAnsi" w:hAnsiTheme="minorHAnsi"/>
          <w:sz w:val="24"/>
          <w:szCs w:val="24"/>
        </w:rPr>
        <w:t xml:space="preserve"> w</w:t>
      </w:r>
      <w:r w:rsidR="005C080E" w:rsidRPr="003D60B1">
        <w:rPr>
          <w:rFonts w:asciiTheme="minorHAnsi" w:hAnsiTheme="minorHAnsi"/>
          <w:sz w:val="24"/>
          <w:szCs w:val="24"/>
        </w:rPr>
        <w:t xml:space="preserve"> imieniu Zamawiającego lub osobami wykonującymi w imieniu Zamawiającego czynności związane z przygotowaniem i przeprowadzeniem procedury wyboru wykonawcy </w:t>
      </w:r>
      <w:r w:rsidR="00361273" w:rsidRPr="003D60B1">
        <w:rPr>
          <w:rFonts w:asciiTheme="minorHAnsi" w:hAnsiTheme="minorHAnsi"/>
          <w:sz w:val="24"/>
          <w:szCs w:val="24"/>
        </w:rPr>
        <w:t xml:space="preserve">osobowo lub kapitałowo </w:t>
      </w:r>
      <w:r w:rsidR="005C080E" w:rsidRPr="003D60B1">
        <w:rPr>
          <w:rFonts w:asciiTheme="minorHAnsi" w:hAnsiTheme="minorHAnsi"/>
          <w:sz w:val="24"/>
          <w:szCs w:val="24"/>
        </w:rPr>
        <w:t xml:space="preserve">w sposób polegający w szczególności na: </w:t>
      </w:r>
    </w:p>
    <w:p w14:paraId="72FCC468" w14:textId="77777777" w:rsidR="005C080E" w:rsidRPr="003D60B1" w:rsidRDefault="005C080E" w:rsidP="000B6185">
      <w:pPr>
        <w:pStyle w:val="Default"/>
        <w:numPr>
          <w:ilvl w:val="0"/>
          <w:numId w:val="7"/>
        </w:numPr>
        <w:rPr>
          <w:rFonts w:asciiTheme="minorHAnsi" w:hAnsiTheme="minorHAnsi" w:cs="Calibri"/>
        </w:rPr>
      </w:pPr>
      <w:r w:rsidRPr="003D60B1">
        <w:rPr>
          <w:rFonts w:asciiTheme="minorHAnsi" w:hAnsiTheme="minorHAnsi" w:cs="Calibri"/>
        </w:rPr>
        <w:t>uczestniczeniu w spółce jako wspólnik spółki cywilnej lub spół</w:t>
      </w:r>
      <w:r w:rsidR="000D43BA" w:rsidRPr="003D60B1">
        <w:rPr>
          <w:rFonts w:asciiTheme="minorHAnsi" w:hAnsiTheme="minorHAnsi" w:cs="Calibri"/>
        </w:rPr>
        <w:t>ki osobowej,</w:t>
      </w:r>
    </w:p>
    <w:p w14:paraId="6607C124" w14:textId="77777777" w:rsidR="005C080E" w:rsidRPr="003D60B1" w:rsidRDefault="005C080E" w:rsidP="000B6185">
      <w:pPr>
        <w:pStyle w:val="Default"/>
        <w:numPr>
          <w:ilvl w:val="0"/>
          <w:numId w:val="7"/>
        </w:numPr>
        <w:rPr>
          <w:rFonts w:asciiTheme="minorHAnsi" w:hAnsiTheme="minorHAnsi" w:cs="Calibri"/>
        </w:rPr>
      </w:pPr>
      <w:r w:rsidRPr="003D60B1">
        <w:rPr>
          <w:rFonts w:asciiTheme="minorHAnsi" w:hAnsiTheme="minorHAnsi" w:cs="Calibri"/>
        </w:rPr>
        <w:t>posiadaniu co najmniej 10 % udział</w:t>
      </w:r>
      <w:r w:rsidR="000D43BA" w:rsidRPr="003D60B1">
        <w:rPr>
          <w:rFonts w:asciiTheme="minorHAnsi" w:hAnsiTheme="minorHAnsi" w:cs="Calibri"/>
        </w:rPr>
        <w:t>ów lub akcji,</w:t>
      </w:r>
      <w:r w:rsidR="002E5EBE" w:rsidRPr="003D60B1">
        <w:rPr>
          <w:rFonts w:asciiTheme="minorHAnsi" w:hAnsiTheme="minorHAnsi" w:cs="Calibri"/>
        </w:rPr>
        <w:t xml:space="preserve"> o ile niższy próg nie wynika</w:t>
      </w:r>
      <w:r w:rsidR="00D14250" w:rsidRPr="003D60B1">
        <w:rPr>
          <w:rFonts w:asciiTheme="minorHAnsi" w:hAnsiTheme="minorHAnsi" w:cs="Calibri"/>
        </w:rPr>
        <w:br/>
      </w:r>
      <w:r w:rsidR="002E5EBE" w:rsidRPr="003D60B1">
        <w:rPr>
          <w:rFonts w:asciiTheme="minorHAnsi" w:hAnsiTheme="minorHAnsi" w:cs="Calibri"/>
        </w:rPr>
        <w:t>z przepisów prawa</w:t>
      </w:r>
      <w:r w:rsidR="00461CFE" w:rsidRPr="003D60B1">
        <w:rPr>
          <w:rFonts w:asciiTheme="minorHAnsi" w:hAnsiTheme="minorHAnsi" w:cs="Calibri"/>
        </w:rPr>
        <w:t>,</w:t>
      </w:r>
    </w:p>
    <w:p w14:paraId="5289698E" w14:textId="77777777" w:rsidR="00461CFE" w:rsidRPr="003D60B1" w:rsidRDefault="005C080E" w:rsidP="000B6185">
      <w:pPr>
        <w:pStyle w:val="Default"/>
        <w:numPr>
          <w:ilvl w:val="0"/>
          <w:numId w:val="7"/>
        </w:numPr>
        <w:rPr>
          <w:rFonts w:asciiTheme="minorHAnsi" w:hAnsiTheme="minorHAnsi" w:cs="Calibri"/>
          <w:bCs/>
        </w:rPr>
      </w:pPr>
      <w:r w:rsidRPr="003D60B1">
        <w:rPr>
          <w:rFonts w:asciiTheme="minorHAnsi" w:hAnsiTheme="minorHAnsi" w:cs="Calibri"/>
        </w:rPr>
        <w:t>pełnieniu funkcji członka organu nadzorczego lub zarządzającego, prokurenta, pełn</w:t>
      </w:r>
      <w:r w:rsidR="000D43BA" w:rsidRPr="003D60B1">
        <w:rPr>
          <w:rFonts w:asciiTheme="minorHAnsi" w:hAnsiTheme="minorHAnsi" w:cs="Calibri"/>
        </w:rPr>
        <w:t>omocnika,</w:t>
      </w:r>
    </w:p>
    <w:p w14:paraId="7CA34081" w14:textId="77777777" w:rsidR="001B42A6" w:rsidRPr="003D60B1" w:rsidRDefault="001B42A6" w:rsidP="000B6185">
      <w:pPr>
        <w:pStyle w:val="Default"/>
        <w:numPr>
          <w:ilvl w:val="0"/>
          <w:numId w:val="7"/>
        </w:numPr>
        <w:rPr>
          <w:rFonts w:asciiTheme="minorHAnsi" w:hAnsiTheme="minorHAnsi" w:cs="Calibri"/>
          <w:bCs/>
        </w:rPr>
      </w:pPr>
      <w:r w:rsidRPr="003D60B1">
        <w:rPr>
          <w:rFonts w:asciiTheme="minorHAnsi" w:hAnsiTheme="minorHAnsi" w:cs="Calibri"/>
          <w:bCs/>
        </w:rPr>
        <w:t>pozostawaniu w takim stosunku prawnym lub faktycznym, który może budzić</w:t>
      </w:r>
      <w:r w:rsidR="00461CFE" w:rsidRPr="003D60B1">
        <w:rPr>
          <w:rFonts w:asciiTheme="minorHAnsi" w:hAnsiTheme="minorHAnsi" w:cs="Calibri"/>
          <w:bCs/>
        </w:rPr>
        <w:t xml:space="preserve"> </w:t>
      </w:r>
      <w:r w:rsidRPr="003D60B1">
        <w:rPr>
          <w:rFonts w:asciiTheme="minorHAnsi" w:hAnsiTheme="minorHAnsi" w:cs="Calibri"/>
          <w:bCs/>
        </w:rPr>
        <w:t>uzasadnione wątpliwości, co do bezstronności w wyborze wykonawcy,</w:t>
      </w:r>
      <w:r w:rsidR="00461CFE" w:rsidRPr="003D60B1">
        <w:rPr>
          <w:rFonts w:asciiTheme="minorHAnsi" w:hAnsiTheme="minorHAnsi" w:cs="Calibri"/>
          <w:bCs/>
        </w:rPr>
        <w:t xml:space="preserve"> </w:t>
      </w:r>
      <w:r w:rsidRPr="003D60B1">
        <w:rPr>
          <w:rFonts w:asciiTheme="minorHAnsi" w:hAnsiTheme="minorHAnsi" w:cs="Calibri"/>
          <w:bCs/>
        </w:rPr>
        <w:t>w szczególności pozostawanie w związku małżeńskim, w stosunku pokrewieństwa</w:t>
      </w:r>
      <w:r w:rsidR="00461CFE" w:rsidRPr="003D60B1">
        <w:rPr>
          <w:rFonts w:asciiTheme="minorHAnsi" w:hAnsiTheme="minorHAnsi" w:cs="Calibri"/>
          <w:bCs/>
        </w:rPr>
        <w:t xml:space="preserve"> </w:t>
      </w:r>
      <w:r w:rsidRPr="003D60B1">
        <w:rPr>
          <w:rFonts w:asciiTheme="minorHAnsi" w:hAnsiTheme="minorHAnsi" w:cs="Calibri"/>
          <w:bCs/>
        </w:rPr>
        <w:t>lub powinowactwa w linii prostej, pokrewieństwa lub powinowactwa w linii</w:t>
      </w:r>
      <w:r w:rsidR="00461CFE" w:rsidRPr="003D60B1">
        <w:rPr>
          <w:rFonts w:asciiTheme="minorHAnsi" w:hAnsiTheme="minorHAnsi" w:cs="Calibri"/>
          <w:bCs/>
        </w:rPr>
        <w:t xml:space="preserve"> </w:t>
      </w:r>
      <w:r w:rsidRPr="003D60B1">
        <w:rPr>
          <w:rFonts w:asciiTheme="minorHAnsi" w:hAnsiTheme="minorHAnsi" w:cs="Calibri"/>
          <w:bCs/>
        </w:rPr>
        <w:t>bocznej do drugiego stopnia lub w stosunku przysposobienia, opieki lub kurateli</w:t>
      </w:r>
    </w:p>
    <w:p w14:paraId="1DEE7F7D" w14:textId="77777777" w:rsidR="001B42A6" w:rsidRPr="000B6185" w:rsidRDefault="001B42A6" w:rsidP="002C23B4">
      <w:pPr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</w:p>
    <w:p w14:paraId="619DA42B" w14:textId="77777777" w:rsidR="002C23B4" w:rsidRPr="000B6185" w:rsidRDefault="002C23B4" w:rsidP="002C23B4">
      <w:pPr>
        <w:spacing w:after="0" w:line="360" w:lineRule="auto"/>
        <w:jc w:val="both"/>
        <w:rPr>
          <w:rFonts w:asciiTheme="minorHAnsi" w:hAnsiTheme="minorHAnsi"/>
          <w:bCs/>
          <w:sz w:val="20"/>
          <w:szCs w:val="20"/>
        </w:rPr>
      </w:pPr>
      <w:r w:rsidRPr="000B6185">
        <w:rPr>
          <w:rFonts w:asciiTheme="minorHAnsi" w:hAnsiTheme="minorHAnsi"/>
          <w:bCs/>
          <w:sz w:val="20"/>
          <w:szCs w:val="20"/>
        </w:rPr>
        <w:t xml:space="preserve">…………………………….……, </w:t>
      </w:r>
      <w:r w:rsidRPr="000B6185">
        <w:rPr>
          <w:rFonts w:asciiTheme="minorHAnsi" w:hAnsiTheme="minorHAnsi"/>
          <w:bCs/>
          <w:sz w:val="20"/>
          <w:szCs w:val="20"/>
        </w:rPr>
        <w:tab/>
      </w:r>
      <w:r w:rsidRPr="000B6185">
        <w:rPr>
          <w:rFonts w:asciiTheme="minorHAnsi" w:hAnsiTheme="minorHAnsi"/>
          <w:bCs/>
          <w:sz w:val="20"/>
          <w:szCs w:val="20"/>
        </w:rPr>
        <w:tab/>
      </w:r>
      <w:r w:rsidRPr="000B6185">
        <w:rPr>
          <w:rFonts w:asciiTheme="minorHAnsi" w:hAnsiTheme="minorHAnsi"/>
          <w:bCs/>
          <w:sz w:val="20"/>
          <w:szCs w:val="20"/>
        </w:rPr>
        <w:tab/>
      </w:r>
      <w:r w:rsidRPr="000B6185">
        <w:rPr>
          <w:rFonts w:asciiTheme="minorHAnsi" w:hAnsiTheme="minorHAnsi"/>
          <w:bCs/>
          <w:sz w:val="20"/>
          <w:szCs w:val="20"/>
        </w:rPr>
        <w:tab/>
        <w:t>…….……….……………………….……………………</w:t>
      </w:r>
    </w:p>
    <w:p w14:paraId="77AFE394" w14:textId="6A9D0E9E" w:rsidR="002C23B4" w:rsidRPr="000B6185" w:rsidRDefault="002C23B4" w:rsidP="002C23B4">
      <w:pPr>
        <w:spacing w:after="0" w:line="360" w:lineRule="auto"/>
        <w:jc w:val="both"/>
        <w:rPr>
          <w:rFonts w:asciiTheme="minorHAnsi" w:hAnsiTheme="minorHAnsi"/>
          <w:bCs/>
          <w:sz w:val="20"/>
          <w:szCs w:val="20"/>
        </w:rPr>
      </w:pPr>
      <w:r w:rsidRPr="000B6185">
        <w:rPr>
          <w:rFonts w:asciiTheme="minorHAnsi" w:hAnsiTheme="minorHAnsi"/>
          <w:bCs/>
          <w:sz w:val="20"/>
          <w:szCs w:val="20"/>
        </w:rPr>
        <w:t xml:space="preserve"> (Miejscowość, data)                          </w:t>
      </w:r>
      <w:r w:rsidRPr="000B6185">
        <w:rPr>
          <w:rFonts w:asciiTheme="minorHAnsi" w:hAnsiTheme="minorHAnsi"/>
          <w:bCs/>
          <w:sz w:val="20"/>
          <w:szCs w:val="20"/>
        </w:rPr>
        <w:tab/>
        <w:t xml:space="preserve"> (podpis osoby/osób uprawnionej do reprezentowania Wykonawcy)</w:t>
      </w:r>
    </w:p>
    <w:p w14:paraId="31BA9C6D" w14:textId="77777777" w:rsidR="002C23B4" w:rsidRPr="000B6185" w:rsidRDefault="002C23B4" w:rsidP="002C23B4">
      <w:pPr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</w:p>
    <w:p w14:paraId="2E66E738" w14:textId="47BBC672" w:rsidR="002C23B4" w:rsidRPr="000B6185" w:rsidRDefault="002C23B4" w:rsidP="002C23B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MT" w:hAnsiTheme="minorHAnsi"/>
          <w:sz w:val="24"/>
          <w:szCs w:val="24"/>
          <w:lang w:eastAsia="pl-PL"/>
        </w:rPr>
      </w:pPr>
      <w:r w:rsidRPr="000B6185">
        <w:rPr>
          <w:rFonts w:asciiTheme="minorHAnsi" w:hAnsiTheme="minorHAnsi"/>
          <w:bCs/>
          <w:sz w:val="24"/>
          <w:szCs w:val="24"/>
        </w:rPr>
        <w:t xml:space="preserve">Ponadto, oświadczam 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>o braku istnienia albo braku wpływu powiązań osobowych lub kapitałowych z Zamawiającym na bezstronność postępowania o udzielenie zamówienia polegających</w:t>
      </w:r>
      <w:r w:rsidR="00594FD4"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 w szczególności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 na:</w:t>
      </w:r>
    </w:p>
    <w:p w14:paraId="3CC12D61" w14:textId="77777777" w:rsidR="002C23B4" w:rsidRPr="000B6185" w:rsidRDefault="002C23B4" w:rsidP="002C23B4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ArialMT" w:hAnsiTheme="minorHAnsi"/>
          <w:sz w:val="24"/>
          <w:szCs w:val="24"/>
          <w:lang w:eastAsia="pl-PL"/>
        </w:rPr>
      </w:pPr>
      <w:r w:rsidRPr="000B6185">
        <w:rPr>
          <w:rFonts w:asciiTheme="minorHAnsi" w:eastAsia="ArialMT" w:hAnsiTheme="minorHAns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9F6BA81" w14:textId="139CBD0D" w:rsidR="002C23B4" w:rsidRPr="000B6185" w:rsidRDefault="002C23B4" w:rsidP="002C23B4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ArialMT" w:hAnsiTheme="minorHAnsi"/>
          <w:sz w:val="24"/>
          <w:szCs w:val="24"/>
          <w:lang w:eastAsia="pl-PL"/>
        </w:rPr>
      </w:pPr>
      <w:r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9F3109" w:rsidRPr="000B6185">
        <w:rPr>
          <w:rFonts w:asciiTheme="minorHAnsi" w:eastAsia="ArialMT" w:hAnsiTheme="minorHAnsi"/>
          <w:sz w:val="24"/>
          <w:szCs w:val="24"/>
          <w:lang w:eastAsia="pl-PL"/>
        </w:rPr>
        <w:t>Zamawiającym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, jego zastępcą prawnym lub członkami organów zarządzających lub organów nadzorczych </w:t>
      </w:r>
      <w:r w:rsidR="009F3109" w:rsidRPr="000B6185">
        <w:rPr>
          <w:rFonts w:asciiTheme="minorHAnsi" w:eastAsia="ArialMT" w:hAnsiTheme="minorHAnsi"/>
          <w:sz w:val="24"/>
          <w:szCs w:val="24"/>
          <w:lang w:eastAsia="pl-PL"/>
        </w:rPr>
        <w:t>Zamawiającego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>,</w:t>
      </w:r>
    </w:p>
    <w:p w14:paraId="695DBFA7" w14:textId="7FFC4874" w:rsidR="002C23B4" w:rsidRPr="000B6185" w:rsidRDefault="002C23B4" w:rsidP="002C23B4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Cs/>
          <w:sz w:val="24"/>
          <w:szCs w:val="24"/>
        </w:rPr>
      </w:pPr>
      <w:r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pozostawaniu z </w:t>
      </w:r>
      <w:r w:rsidR="009F3109" w:rsidRPr="000B6185">
        <w:rPr>
          <w:rFonts w:asciiTheme="minorHAnsi" w:eastAsia="ArialMT" w:hAnsiTheme="minorHAnsi"/>
          <w:sz w:val="24"/>
          <w:szCs w:val="24"/>
          <w:lang w:eastAsia="pl-PL"/>
        </w:rPr>
        <w:t>Zamawiającym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 w takim stosunku prawnym lub faktycznym, że istnieje uzasadniona wątpliwość co do</w:t>
      </w:r>
      <w:r w:rsidR="00594FD4"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 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>bezstronności lub niezależności</w:t>
      </w:r>
      <w:r w:rsidR="00594FD4"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 Wykonawcy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 xml:space="preserve"> w związku</w:t>
      </w:r>
      <w:r w:rsidR="000B6185">
        <w:rPr>
          <w:rFonts w:asciiTheme="minorHAnsi" w:eastAsia="ArialMT" w:hAnsiTheme="minorHAnsi"/>
          <w:sz w:val="24"/>
          <w:szCs w:val="24"/>
          <w:lang w:eastAsia="pl-PL"/>
        </w:rPr>
        <w:t xml:space="preserve"> </w:t>
      </w:r>
      <w:r w:rsidRPr="000B6185">
        <w:rPr>
          <w:rFonts w:asciiTheme="minorHAnsi" w:eastAsia="ArialMT" w:hAnsiTheme="minorHAnsi"/>
          <w:sz w:val="24"/>
          <w:szCs w:val="24"/>
          <w:lang w:eastAsia="pl-PL"/>
        </w:rPr>
        <w:t>z postępowaniem o udzielenie zamówienia.</w:t>
      </w:r>
    </w:p>
    <w:p w14:paraId="0A27F3BC" w14:textId="77777777" w:rsidR="002C23B4" w:rsidRPr="000B6185" w:rsidRDefault="002C23B4" w:rsidP="00A83CE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</w:p>
    <w:p w14:paraId="74EE97A9" w14:textId="781480EB" w:rsidR="00C7315D" w:rsidRPr="000B6185" w:rsidRDefault="002C23B4" w:rsidP="000B6185">
      <w:pPr>
        <w:suppressAutoHyphens w:val="0"/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Theme="minorHAnsi" w:hAnsiTheme="minorHAnsi"/>
          <w:sz w:val="20"/>
          <w:szCs w:val="20"/>
        </w:rPr>
      </w:pPr>
      <w:r w:rsidRPr="000B6185">
        <w:rPr>
          <w:rFonts w:asciiTheme="minorHAnsi" w:hAnsiTheme="minorHAnsi"/>
          <w:bCs/>
          <w:sz w:val="20"/>
          <w:szCs w:val="20"/>
        </w:rPr>
        <w:t xml:space="preserve">…………………………….……, </w:t>
      </w:r>
      <w:r w:rsidRPr="000B6185">
        <w:rPr>
          <w:rFonts w:asciiTheme="minorHAnsi" w:hAnsiTheme="minorHAnsi"/>
          <w:bCs/>
          <w:sz w:val="20"/>
          <w:szCs w:val="20"/>
        </w:rPr>
        <w:tab/>
      </w:r>
      <w:r w:rsidRPr="000B6185">
        <w:rPr>
          <w:rFonts w:asciiTheme="minorHAnsi" w:hAnsiTheme="minorHAnsi"/>
          <w:bCs/>
          <w:sz w:val="20"/>
          <w:szCs w:val="20"/>
        </w:rPr>
        <w:tab/>
      </w:r>
      <w:r w:rsidRPr="000B6185">
        <w:rPr>
          <w:rFonts w:asciiTheme="minorHAnsi" w:hAnsiTheme="minorHAnsi"/>
          <w:bCs/>
          <w:sz w:val="20"/>
          <w:szCs w:val="20"/>
        </w:rPr>
        <w:tab/>
      </w:r>
      <w:r w:rsidRPr="000B6185">
        <w:rPr>
          <w:rFonts w:asciiTheme="minorHAnsi" w:hAnsiTheme="minorHAnsi"/>
          <w:bCs/>
          <w:sz w:val="20"/>
          <w:szCs w:val="20"/>
        </w:rPr>
        <w:tab/>
        <w:t xml:space="preserve">…….……….……………………….…………………… (Miejscowość, data)                  </w:t>
      </w:r>
      <w:r w:rsidR="000B6185">
        <w:rPr>
          <w:rFonts w:asciiTheme="minorHAnsi" w:hAnsiTheme="minorHAnsi"/>
          <w:bCs/>
          <w:sz w:val="20"/>
          <w:szCs w:val="20"/>
        </w:rPr>
        <w:t>(</w:t>
      </w:r>
      <w:r w:rsidRPr="000B6185">
        <w:rPr>
          <w:rFonts w:asciiTheme="minorHAnsi" w:hAnsiTheme="minorHAnsi"/>
          <w:bCs/>
          <w:sz w:val="20"/>
          <w:szCs w:val="20"/>
        </w:rPr>
        <w:t>podpis osoby/osób uprawnionej do reprezentowania Wykonawcy</w:t>
      </w:r>
      <w:r w:rsidR="000B6185">
        <w:rPr>
          <w:rFonts w:asciiTheme="minorHAnsi" w:hAnsiTheme="minorHAnsi"/>
          <w:bCs/>
          <w:sz w:val="20"/>
          <w:szCs w:val="20"/>
        </w:rPr>
        <w:t>)</w:t>
      </w:r>
    </w:p>
    <w:sectPr w:rsidR="00C7315D" w:rsidRPr="000B6185" w:rsidSect="005C4E30">
      <w:headerReference w:type="default" r:id="rId8"/>
      <w:footerReference w:type="default" r:id="rId9"/>
      <w:pgSz w:w="11905" w:h="16837"/>
      <w:pgMar w:top="765" w:right="1418" w:bottom="76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716CE" w14:textId="77777777" w:rsidR="00EA50D2" w:rsidRDefault="00EA50D2" w:rsidP="00FF690E">
      <w:pPr>
        <w:spacing w:after="0" w:line="240" w:lineRule="auto"/>
      </w:pPr>
      <w:r>
        <w:separator/>
      </w:r>
    </w:p>
  </w:endnote>
  <w:endnote w:type="continuationSeparator" w:id="0">
    <w:p w14:paraId="63DA2E5D" w14:textId="77777777" w:rsidR="00EA50D2" w:rsidRDefault="00EA50D2" w:rsidP="00FF6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C0E13" w14:textId="77777777" w:rsidR="005C4E30" w:rsidRPr="005D3D7C" w:rsidRDefault="005C4E30" w:rsidP="005D3D7C">
    <w:pPr>
      <w:pStyle w:val="Stopka"/>
      <w:spacing w:after="0" w:line="240" w:lineRule="auto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067AD" w14:textId="77777777" w:rsidR="00EA50D2" w:rsidRDefault="00EA50D2" w:rsidP="00FF690E">
      <w:pPr>
        <w:spacing w:after="0" w:line="240" w:lineRule="auto"/>
      </w:pPr>
      <w:r>
        <w:separator/>
      </w:r>
    </w:p>
  </w:footnote>
  <w:footnote w:type="continuationSeparator" w:id="0">
    <w:p w14:paraId="0068E5AC" w14:textId="77777777" w:rsidR="00EA50D2" w:rsidRDefault="00EA50D2" w:rsidP="00FF6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5B8FF" w14:textId="77777777" w:rsidR="005C4E30" w:rsidRDefault="005C4E30">
    <w:pPr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1AB"/>
    <w:multiLevelType w:val="hybridMultilevel"/>
    <w:tmpl w:val="8FB6B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23799"/>
    <w:multiLevelType w:val="hybridMultilevel"/>
    <w:tmpl w:val="EC02A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2628B"/>
    <w:multiLevelType w:val="hybridMultilevel"/>
    <w:tmpl w:val="491E73C2"/>
    <w:lvl w:ilvl="0" w:tplc="4998D1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52B359B2"/>
    <w:multiLevelType w:val="hybridMultilevel"/>
    <w:tmpl w:val="89CCD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0AF2"/>
    <w:multiLevelType w:val="hybridMultilevel"/>
    <w:tmpl w:val="FE7C9F28"/>
    <w:lvl w:ilvl="0" w:tplc="3BB87E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F762B"/>
    <w:multiLevelType w:val="hybridMultilevel"/>
    <w:tmpl w:val="491E73C2"/>
    <w:lvl w:ilvl="0" w:tplc="FFFFFFFF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7F942601"/>
    <w:multiLevelType w:val="hybridMultilevel"/>
    <w:tmpl w:val="491E73C2"/>
    <w:lvl w:ilvl="0" w:tplc="4998D1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975136335">
    <w:abstractNumId w:val="0"/>
  </w:num>
  <w:num w:numId="2" w16cid:durableId="974681456">
    <w:abstractNumId w:val="1"/>
  </w:num>
  <w:num w:numId="3" w16cid:durableId="670180003">
    <w:abstractNumId w:val="2"/>
  </w:num>
  <w:num w:numId="4" w16cid:durableId="307907204">
    <w:abstractNumId w:val="3"/>
  </w:num>
  <w:num w:numId="5" w16cid:durableId="2059357917">
    <w:abstractNumId w:val="5"/>
  </w:num>
  <w:num w:numId="6" w16cid:durableId="743575839">
    <w:abstractNumId w:val="8"/>
  </w:num>
  <w:num w:numId="7" w16cid:durableId="43843987">
    <w:abstractNumId w:val="10"/>
  </w:num>
  <w:num w:numId="8" w16cid:durableId="520902663">
    <w:abstractNumId w:val="6"/>
  </w:num>
  <w:num w:numId="9" w16cid:durableId="1366784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8921958">
    <w:abstractNumId w:val="9"/>
  </w:num>
  <w:num w:numId="11" w16cid:durableId="309098461">
    <w:abstractNumId w:val="4"/>
  </w:num>
  <w:num w:numId="12" w16cid:durableId="926771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E8"/>
    <w:rsid w:val="00000D9D"/>
    <w:rsid w:val="00003759"/>
    <w:rsid w:val="00024FCC"/>
    <w:rsid w:val="000319A1"/>
    <w:rsid w:val="00037A10"/>
    <w:rsid w:val="00092A52"/>
    <w:rsid w:val="000B547F"/>
    <w:rsid w:val="000B6185"/>
    <w:rsid w:val="000D43BA"/>
    <w:rsid w:val="000D7FAA"/>
    <w:rsid w:val="000E2CB3"/>
    <w:rsid w:val="00127AC5"/>
    <w:rsid w:val="001735E9"/>
    <w:rsid w:val="001924A7"/>
    <w:rsid w:val="001B411F"/>
    <w:rsid w:val="001B42A6"/>
    <w:rsid w:val="001C451D"/>
    <w:rsid w:val="002C23B4"/>
    <w:rsid w:val="002E1ECE"/>
    <w:rsid w:val="002E5EBE"/>
    <w:rsid w:val="00305EB2"/>
    <w:rsid w:val="00311373"/>
    <w:rsid w:val="003201E1"/>
    <w:rsid w:val="00320438"/>
    <w:rsid w:val="00361273"/>
    <w:rsid w:val="00397524"/>
    <w:rsid w:val="003A398B"/>
    <w:rsid w:val="003D60B1"/>
    <w:rsid w:val="00461CFE"/>
    <w:rsid w:val="00465A02"/>
    <w:rsid w:val="00471E96"/>
    <w:rsid w:val="004C614E"/>
    <w:rsid w:val="00512CDD"/>
    <w:rsid w:val="00565DD5"/>
    <w:rsid w:val="00587BEC"/>
    <w:rsid w:val="00594FD4"/>
    <w:rsid w:val="005C080E"/>
    <w:rsid w:val="005C4E30"/>
    <w:rsid w:val="005D3D7C"/>
    <w:rsid w:val="005E1D8B"/>
    <w:rsid w:val="00641734"/>
    <w:rsid w:val="006642A4"/>
    <w:rsid w:val="00684992"/>
    <w:rsid w:val="00691752"/>
    <w:rsid w:val="006A7FFB"/>
    <w:rsid w:val="006E2701"/>
    <w:rsid w:val="00712123"/>
    <w:rsid w:val="0071647F"/>
    <w:rsid w:val="007334DE"/>
    <w:rsid w:val="007536B1"/>
    <w:rsid w:val="00754B1D"/>
    <w:rsid w:val="007638E5"/>
    <w:rsid w:val="00766516"/>
    <w:rsid w:val="007951EF"/>
    <w:rsid w:val="007B233E"/>
    <w:rsid w:val="007C00A4"/>
    <w:rsid w:val="007C0F77"/>
    <w:rsid w:val="00814A7A"/>
    <w:rsid w:val="00822AF0"/>
    <w:rsid w:val="0089474B"/>
    <w:rsid w:val="00950679"/>
    <w:rsid w:val="00953C86"/>
    <w:rsid w:val="00961713"/>
    <w:rsid w:val="00994B37"/>
    <w:rsid w:val="009B6887"/>
    <w:rsid w:val="009E1A7B"/>
    <w:rsid w:val="009F0127"/>
    <w:rsid w:val="009F11C1"/>
    <w:rsid w:val="009F2249"/>
    <w:rsid w:val="009F3109"/>
    <w:rsid w:val="00A01075"/>
    <w:rsid w:val="00A4050F"/>
    <w:rsid w:val="00A4319D"/>
    <w:rsid w:val="00A71FDF"/>
    <w:rsid w:val="00A7338C"/>
    <w:rsid w:val="00A83CE3"/>
    <w:rsid w:val="00A84EF4"/>
    <w:rsid w:val="00A91F83"/>
    <w:rsid w:val="00AD1707"/>
    <w:rsid w:val="00AF021E"/>
    <w:rsid w:val="00B1484F"/>
    <w:rsid w:val="00B15867"/>
    <w:rsid w:val="00B35389"/>
    <w:rsid w:val="00B35BD6"/>
    <w:rsid w:val="00B54623"/>
    <w:rsid w:val="00BC1CB7"/>
    <w:rsid w:val="00BD4DD3"/>
    <w:rsid w:val="00C14D88"/>
    <w:rsid w:val="00C25770"/>
    <w:rsid w:val="00C35C42"/>
    <w:rsid w:val="00C61E98"/>
    <w:rsid w:val="00C72888"/>
    <w:rsid w:val="00C7315D"/>
    <w:rsid w:val="00C75698"/>
    <w:rsid w:val="00C8695A"/>
    <w:rsid w:val="00C87FEB"/>
    <w:rsid w:val="00CC38B1"/>
    <w:rsid w:val="00CC5780"/>
    <w:rsid w:val="00CE1A84"/>
    <w:rsid w:val="00D14250"/>
    <w:rsid w:val="00D259E8"/>
    <w:rsid w:val="00D30E10"/>
    <w:rsid w:val="00D324C8"/>
    <w:rsid w:val="00D568BE"/>
    <w:rsid w:val="00D6475C"/>
    <w:rsid w:val="00D6500B"/>
    <w:rsid w:val="00DA7058"/>
    <w:rsid w:val="00E410ED"/>
    <w:rsid w:val="00E5660B"/>
    <w:rsid w:val="00EA50D2"/>
    <w:rsid w:val="00EC6C54"/>
    <w:rsid w:val="00EE35A1"/>
    <w:rsid w:val="00EF11A6"/>
    <w:rsid w:val="00F250B6"/>
    <w:rsid w:val="00F27F13"/>
    <w:rsid w:val="00F61665"/>
    <w:rsid w:val="00F640D5"/>
    <w:rsid w:val="00F745EF"/>
    <w:rsid w:val="00F95ABE"/>
    <w:rsid w:val="00FC16B0"/>
    <w:rsid w:val="00FE6B64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DB058B"/>
  <w15:chartTrackingRefBased/>
  <w15:docId w15:val="{03913EB9-C821-42E6-BFF2-86A0EDE9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E30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61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C4E30"/>
    <w:rPr>
      <w:rFonts w:ascii="Symbol" w:hAnsi="Symbol"/>
    </w:rPr>
  </w:style>
  <w:style w:type="character" w:customStyle="1" w:styleId="Absatz-Standardschriftart">
    <w:name w:val="Absatz-Standardschriftart"/>
    <w:rsid w:val="005C4E30"/>
  </w:style>
  <w:style w:type="character" w:customStyle="1" w:styleId="WW-Absatz-Standardschriftart">
    <w:name w:val="WW-Absatz-Standardschriftart"/>
    <w:rsid w:val="005C4E30"/>
  </w:style>
  <w:style w:type="character" w:customStyle="1" w:styleId="WW8Num1z1">
    <w:name w:val="WW8Num1z1"/>
    <w:rsid w:val="005C4E30"/>
    <w:rPr>
      <w:rFonts w:ascii="Courier New" w:hAnsi="Courier New" w:cs="Courier New"/>
    </w:rPr>
  </w:style>
  <w:style w:type="character" w:customStyle="1" w:styleId="WW8Num1z2">
    <w:name w:val="WW8Num1z2"/>
    <w:rsid w:val="005C4E30"/>
    <w:rPr>
      <w:rFonts w:ascii="Wingdings" w:hAnsi="Wingdings"/>
    </w:rPr>
  </w:style>
  <w:style w:type="character" w:customStyle="1" w:styleId="WW8Num2z0">
    <w:name w:val="WW8Num2z0"/>
    <w:rsid w:val="005C4E30"/>
    <w:rPr>
      <w:b w:val="0"/>
    </w:rPr>
  </w:style>
  <w:style w:type="character" w:customStyle="1" w:styleId="WW8Num7z0">
    <w:name w:val="WW8Num7z0"/>
    <w:rsid w:val="005C4E30"/>
    <w:rPr>
      <w:rFonts w:ascii="Times New Roman" w:hAnsi="Times New Roman"/>
    </w:rPr>
  </w:style>
  <w:style w:type="character" w:customStyle="1" w:styleId="WW8Num9z0">
    <w:name w:val="WW8Num9z0"/>
    <w:rsid w:val="005C4E30"/>
    <w:rPr>
      <w:rFonts w:ascii="Times New Roman" w:hAnsi="Times New Roman"/>
      <w:sz w:val="24"/>
    </w:rPr>
  </w:style>
  <w:style w:type="character" w:customStyle="1" w:styleId="Domylnaczcionkaakapitu1">
    <w:name w:val="Domyślna czcionka akapitu1"/>
    <w:rsid w:val="005C4E30"/>
  </w:style>
  <w:style w:type="character" w:customStyle="1" w:styleId="NagwekZnak">
    <w:name w:val="Nagłówek Znak"/>
    <w:rsid w:val="005C4E30"/>
    <w:rPr>
      <w:sz w:val="22"/>
      <w:szCs w:val="22"/>
    </w:rPr>
  </w:style>
  <w:style w:type="character" w:customStyle="1" w:styleId="StopkaZnak">
    <w:name w:val="Stopka Znak"/>
    <w:uiPriority w:val="99"/>
    <w:rsid w:val="005C4E30"/>
    <w:rPr>
      <w:sz w:val="22"/>
      <w:szCs w:val="22"/>
    </w:rPr>
  </w:style>
  <w:style w:type="character" w:customStyle="1" w:styleId="TekstdymkaZnak">
    <w:name w:val="Tekst dymka Znak"/>
    <w:rsid w:val="005C4E30"/>
    <w:rPr>
      <w:rFonts w:ascii="Tahoma" w:hAnsi="Tahoma" w:cs="Tahoma"/>
      <w:sz w:val="16"/>
      <w:szCs w:val="16"/>
    </w:rPr>
  </w:style>
  <w:style w:type="character" w:styleId="Hipercze">
    <w:name w:val="Hyperlink"/>
    <w:rsid w:val="005C4E30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1"/>
    <w:rsid w:val="005C4E30"/>
  </w:style>
  <w:style w:type="character" w:customStyle="1" w:styleId="Znakiprzypiswkocowych">
    <w:name w:val="Znaki przypisów końcowych"/>
    <w:rsid w:val="005C4E30"/>
    <w:rPr>
      <w:vertAlign w:val="superscript"/>
    </w:rPr>
  </w:style>
  <w:style w:type="character" w:styleId="Pogrubienie">
    <w:name w:val="Strong"/>
    <w:qFormat/>
    <w:rsid w:val="005C4E30"/>
    <w:rPr>
      <w:b/>
      <w:bCs/>
    </w:rPr>
  </w:style>
  <w:style w:type="character" w:customStyle="1" w:styleId="ZnakZnak">
    <w:name w:val="Znak Znak"/>
    <w:rsid w:val="005C4E3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HTML-wstpniesformatowanyZnak">
    <w:name w:val="HTML - wstępnie sformatowany Znak"/>
    <w:rsid w:val="005C4E30"/>
    <w:rPr>
      <w:rFonts w:ascii="Courier New" w:eastAsia="Times New Roman" w:hAnsi="Courier New" w:cs="Courier New"/>
    </w:rPr>
  </w:style>
  <w:style w:type="character" w:customStyle="1" w:styleId="WW8Dropcap0">
    <w:name w:val="WW8Dropcap0"/>
    <w:rsid w:val="005C4E30"/>
    <w:rPr>
      <w:rFonts w:ascii="Times New Roman" w:hAnsi="Times New Roman"/>
    </w:rPr>
  </w:style>
  <w:style w:type="character" w:customStyle="1" w:styleId="Znakinumeracji">
    <w:name w:val="Znaki numeracji"/>
    <w:rsid w:val="005C4E30"/>
  </w:style>
  <w:style w:type="paragraph" w:customStyle="1" w:styleId="Nagwek10">
    <w:name w:val="Nagłówek1"/>
    <w:basedOn w:val="Normalny"/>
    <w:next w:val="Tekstpodstawowy"/>
    <w:rsid w:val="005C4E3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5C4E30"/>
    <w:pPr>
      <w:spacing w:after="120"/>
    </w:pPr>
  </w:style>
  <w:style w:type="paragraph" w:styleId="Lista">
    <w:name w:val="List"/>
    <w:basedOn w:val="Tekstpodstawowy"/>
    <w:rsid w:val="005C4E30"/>
    <w:rPr>
      <w:rFonts w:cs="Tahoma"/>
    </w:rPr>
  </w:style>
  <w:style w:type="paragraph" w:customStyle="1" w:styleId="Podpis1">
    <w:name w:val="Podpis1"/>
    <w:basedOn w:val="Normalny"/>
    <w:rsid w:val="005C4E3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C4E30"/>
    <w:pPr>
      <w:suppressLineNumbers/>
    </w:pPr>
    <w:rPr>
      <w:rFonts w:cs="Tahoma"/>
    </w:rPr>
  </w:style>
  <w:style w:type="paragraph" w:styleId="Nagwek">
    <w:name w:val="header"/>
    <w:basedOn w:val="Normalny"/>
    <w:rsid w:val="005C4E3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5C4E3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C4E3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C4E30"/>
    <w:pPr>
      <w:ind w:left="720"/>
    </w:pPr>
  </w:style>
  <w:style w:type="paragraph" w:styleId="NormalnyWeb">
    <w:name w:val="Normal (Web)"/>
    <w:basedOn w:val="Normalny"/>
    <w:rsid w:val="005C4E30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rsid w:val="005C4E30"/>
    <w:rPr>
      <w:sz w:val="20"/>
      <w:szCs w:val="20"/>
    </w:rPr>
  </w:style>
  <w:style w:type="paragraph" w:styleId="HTML-wstpniesformatowany">
    <w:name w:val="HTML Preformatted"/>
    <w:basedOn w:val="Normalny"/>
    <w:rsid w:val="005C4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259E8"/>
    <w:rPr>
      <w:vertAlign w:val="superscript"/>
    </w:rPr>
  </w:style>
  <w:style w:type="paragraph" w:customStyle="1" w:styleId="Default">
    <w:name w:val="Default"/>
    <w:link w:val="DefaultZnak"/>
    <w:rsid w:val="005C08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42A6"/>
    <w:pPr>
      <w:widowControl w:val="0"/>
      <w:spacing w:after="120" w:line="48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1B42A6"/>
    <w:rPr>
      <w:rFonts w:eastAsia="Lucida Sans Unicode"/>
      <w:sz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461C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618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character" w:customStyle="1" w:styleId="DefaultZnak">
    <w:name w:val="Default Znak"/>
    <w:basedOn w:val="Domylnaczcionkaakapitu"/>
    <w:link w:val="Default"/>
    <w:locked/>
    <w:rsid w:val="00BD4DD3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7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nr WND-POKL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nr WND-POKL</dc:title>
  <dc:subject/>
  <dc:creator>Pawlica</dc:creator>
  <cp:keywords/>
  <cp:lastModifiedBy>Agnieszka  Rożek</cp:lastModifiedBy>
  <cp:revision>18</cp:revision>
  <cp:lastPrinted>2024-10-11T08:48:00Z</cp:lastPrinted>
  <dcterms:created xsi:type="dcterms:W3CDTF">2024-06-17T10:02:00Z</dcterms:created>
  <dcterms:modified xsi:type="dcterms:W3CDTF">2025-08-13T19:39:00Z</dcterms:modified>
</cp:coreProperties>
</file>